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7F1" w:rsidRDefault="00FE26D5" w:rsidP="00FA4AAA">
      <w:pPr>
        <w:pStyle w:val="Heading1"/>
        <w:spacing w:after="240"/>
      </w:pPr>
      <w:r>
        <w:fldChar w:fldCharType="begin"/>
      </w:r>
      <w:r>
        <w:instrText xml:space="preserve"> DOCPROPERTY  Title  \* MERGEFORMAT </w:instrText>
      </w:r>
      <w:r>
        <w:fldChar w:fldCharType="separate"/>
      </w:r>
      <w:r w:rsidR="009A49CB">
        <w:t xml:space="preserve">Link PACER to </w:t>
      </w:r>
      <w:proofErr w:type="spellStart"/>
      <w:r w:rsidR="009A49CB">
        <w:t>NextGen</w:t>
      </w:r>
      <w:proofErr w:type="spellEnd"/>
      <w:r w:rsidR="009A49CB">
        <w:t xml:space="preserve"> CM/ECF</w:t>
      </w:r>
      <w:r>
        <w:fldChar w:fldCharType="end"/>
      </w:r>
    </w:p>
    <w:p w:rsidR="009A49CB" w:rsidRDefault="00A77800" w:rsidP="009A49CB">
      <w:pPr>
        <w:pStyle w:val="Heading2"/>
      </w:pPr>
      <w:r>
        <w:t>The District of Kansas upgra</w:t>
      </w:r>
      <w:r w:rsidR="00411910">
        <w:t>d</w:t>
      </w:r>
      <w:r>
        <w:t xml:space="preserve">ed to </w:t>
      </w:r>
      <w:proofErr w:type="spellStart"/>
      <w:r>
        <w:t>NextGen</w:t>
      </w:r>
      <w:proofErr w:type="spellEnd"/>
      <w:r>
        <w:t xml:space="preserve"> CM/ECF o</w:t>
      </w:r>
      <w:r w:rsidR="009A49CB">
        <w:t>n August 10, 2015</w:t>
      </w:r>
      <w:r>
        <w:t>. Prior to filing any time after that date, you must</w:t>
      </w:r>
      <w:r w:rsidR="009A49CB">
        <w:t xml:space="preserve"> link your upgraded PACER account to your District of Kansas CM/ECF (filing) account.  This is a one-time procedure.  After that, you will use your PACER account when filing documents with the court.</w:t>
      </w:r>
      <w:r w:rsidR="00431AB2">
        <w:t xml:space="preserve">  This may </w:t>
      </w:r>
      <w:bookmarkStart w:id="0" w:name="_GoBack"/>
      <w:bookmarkEnd w:id="0"/>
      <w:r w:rsidR="00431AB2">
        <w:t>be referred to as your Central Sign On account.</w:t>
      </w:r>
    </w:p>
    <w:p w:rsidR="009A49CB" w:rsidRDefault="009A49CB" w:rsidP="009A49CB">
      <w:pPr>
        <w:pStyle w:val="Body"/>
      </w:pPr>
    </w:p>
    <w:tbl>
      <w:tblPr>
        <w:tblStyle w:val="StepTable"/>
        <w:tblW w:w="0" w:type="auto"/>
        <w:tblInd w:w="1548" w:type="dxa"/>
        <w:tblLayout w:type="fixed"/>
        <w:tblLook w:val="04A0" w:firstRow="1" w:lastRow="0" w:firstColumn="1" w:lastColumn="0" w:noHBand="0" w:noVBand="1"/>
      </w:tblPr>
      <w:tblGrid>
        <w:gridCol w:w="918"/>
        <w:gridCol w:w="7200"/>
      </w:tblGrid>
      <w:tr w:rsidR="009A49CB" w:rsidRPr="009713A0" w:rsidTr="00522F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" w:type="dxa"/>
            <w:vAlign w:val="center"/>
          </w:tcPr>
          <w:p w:rsidR="009A49CB" w:rsidRPr="009713A0" w:rsidRDefault="009A49CB" w:rsidP="00267696">
            <w:pPr>
              <w:pStyle w:val="NoSpacing"/>
              <w:spacing w:before="60" w:after="60"/>
              <w:rPr>
                <w:rFonts w:ascii="Arial" w:hAnsi="Arial" w:cs="Arial"/>
                <w:caps w:val="0"/>
              </w:rPr>
            </w:pPr>
            <w:r>
              <w:rPr>
                <w:rFonts w:ascii="Arial" w:hAnsi="Arial" w:cs="Arial"/>
                <w:caps w:val="0"/>
              </w:rPr>
              <w:t>S</w:t>
            </w:r>
            <w:r w:rsidRPr="009713A0">
              <w:rPr>
                <w:rFonts w:ascii="Arial" w:hAnsi="Arial" w:cs="Arial"/>
                <w:caps w:val="0"/>
              </w:rPr>
              <w:t>tep</w:t>
            </w:r>
          </w:p>
        </w:tc>
        <w:tc>
          <w:tcPr>
            <w:tcW w:w="7200" w:type="dxa"/>
            <w:vAlign w:val="center"/>
          </w:tcPr>
          <w:p w:rsidR="009A49CB" w:rsidRPr="009713A0" w:rsidRDefault="009A49CB" w:rsidP="00267696">
            <w:pPr>
              <w:pStyle w:val="NoSpacing"/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 w:val="0"/>
              </w:rPr>
            </w:pPr>
            <w:r>
              <w:rPr>
                <w:rFonts w:ascii="Arial" w:hAnsi="Arial" w:cs="Arial"/>
                <w:caps w:val="0"/>
              </w:rPr>
              <w:t>A</w:t>
            </w:r>
            <w:r w:rsidRPr="009713A0">
              <w:rPr>
                <w:rFonts w:ascii="Arial" w:hAnsi="Arial" w:cs="Arial"/>
                <w:caps w:val="0"/>
              </w:rPr>
              <w:t>ction</w:t>
            </w:r>
          </w:p>
        </w:tc>
      </w:tr>
      <w:tr w:rsidR="009A49CB" w:rsidRPr="005D5FFD" w:rsidTr="0026769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" w:type="dxa"/>
          </w:tcPr>
          <w:p w:rsidR="009A49CB" w:rsidRPr="005D5FFD" w:rsidRDefault="009A49CB" w:rsidP="00267696">
            <w:pPr>
              <w:rPr>
                <w:rFonts w:ascii="Arial" w:hAnsi="Arial" w:cs="Arial"/>
              </w:rPr>
            </w:pPr>
            <w:r w:rsidRPr="005D5FFD">
              <w:rPr>
                <w:rFonts w:ascii="Arial" w:hAnsi="Arial" w:cs="Arial"/>
              </w:rPr>
              <w:t>1</w:t>
            </w:r>
          </w:p>
        </w:tc>
        <w:tc>
          <w:tcPr>
            <w:tcW w:w="7200" w:type="dxa"/>
          </w:tcPr>
          <w:p w:rsidR="009A49CB" w:rsidRDefault="009A49CB" w:rsidP="009A49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Click on the </w:t>
            </w:r>
            <w:proofErr w:type="spellStart"/>
            <w:r>
              <w:rPr>
                <w:rFonts w:ascii="Arial" w:hAnsi="Arial" w:cs="Arial"/>
              </w:rPr>
              <w:t>eFILING</w:t>
            </w:r>
            <w:proofErr w:type="spellEnd"/>
            <w:r>
              <w:rPr>
                <w:rFonts w:ascii="Arial" w:hAnsi="Arial" w:cs="Arial"/>
              </w:rPr>
              <w:t xml:space="preserve"> link on the District of Kansas’ website </w:t>
            </w:r>
            <w:hyperlink r:id="rId9" w:history="1">
              <w:r w:rsidRPr="000432EC">
                <w:rPr>
                  <w:rStyle w:val="Hyperlink"/>
                  <w:rFonts w:ascii="Arial" w:hAnsi="Arial" w:cs="Arial"/>
                </w:rPr>
                <w:t>www.ksd.uscourts.gov</w:t>
              </w:r>
            </w:hyperlink>
            <w:r>
              <w:rPr>
                <w:rFonts w:ascii="Arial" w:hAnsi="Arial" w:cs="Arial"/>
              </w:rPr>
              <w:t xml:space="preserve"> or go to </w:t>
            </w:r>
            <w:hyperlink r:id="rId10" w:history="1">
              <w:r w:rsidRPr="000432EC">
                <w:rPr>
                  <w:rStyle w:val="Hyperlink"/>
                  <w:rFonts w:ascii="Arial" w:hAnsi="Arial" w:cs="Arial"/>
                </w:rPr>
                <w:t>https://ecf.ksd.uscourts.gov</w:t>
              </w:r>
            </w:hyperlink>
            <w:r>
              <w:rPr>
                <w:rFonts w:ascii="Arial" w:hAnsi="Arial" w:cs="Arial"/>
              </w:rPr>
              <w:t xml:space="preserve"> </w:t>
            </w:r>
          </w:p>
          <w:p w:rsidR="009A49CB" w:rsidRPr="005D5FFD" w:rsidRDefault="009A49CB" w:rsidP="009A49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C264D44" wp14:editId="646F1BF8">
                  <wp:extent cx="1620981" cy="2009103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0981" cy="2009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A49CB" w:rsidRPr="005D5FFD" w:rsidTr="0026769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" w:type="dxa"/>
          </w:tcPr>
          <w:p w:rsidR="009A49CB" w:rsidRPr="005D5FFD" w:rsidRDefault="009A49CB" w:rsidP="00267696">
            <w:pPr>
              <w:rPr>
                <w:rFonts w:ascii="Arial" w:hAnsi="Arial" w:cs="Arial"/>
              </w:rPr>
            </w:pPr>
            <w:r w:rsidRPr="005D5FFD">
              <w:rPr>
                <w:rFonts w:ascii="Arial" w:hAnsi="Arial" w:cs="Arial"/>
              </w:rPr>
              <w:t>2</w:t>
            </w:r>
          </w:p>
        </w:tc>
        <w:tc>
          <w:tcPr>
            <w:tcW w:w="7200" w:type="dxa"/>
          </w:tcPr>
          <w:p w:rsidR="009A49CB" w:rsidRDefault="009A49CB" w:rsidP="002676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Click on the </w:t>
            </w:r>
            <w:r>
              <w:rPr>
                <w:rFonts w:ascii="Arial" w:hAnsi="Arial" w:cs="Arial"/>
                <w:b/>
              </w:rPr>
              <w:t xml:space="preserve">DISTRICT OF KANSAS – Document Filing System </w:t>
            </w:r>
            <w:r>
              <w:rPr>
                <w:rFonts w:ascii="Arial" w:hAnsi="Arial" w:cs="Arial"/>
              </w:rPr>
              <w:t>link</w:t>
            </w:r>
          </w:p>
          <w:p w:rsidR="009A49CB" w:rsidRPr="009A49CB" w:rsidRDefault="009A49CB" w:rsidP="002676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5FAA218" wp14:editId="2B296D3A">
                  <wp:extent cx="4884420" cy="6858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84420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A49CB" w:rsidRPr="005D5FFD" w:rsidTr="0026769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" w:type="dxa"/>
          </w:tcPr>
          <w:p w:rsidR="009A49CB" w:rsidRPr="005D5FFD" w:rsidRDefault="009A49CB" w:rsidP="00267696">
            <w:pPr>
              <w:rPr>
                <w:rFonts w:ascii="Arial" w:hAnsi="Arial" w:cs="Arial"/>
              </w:rPr>
            </w:pPr>
            <w:r w:rsidRPr="005D5FFD">
              <w:rPr>
                <w:rFonts w:ascii="Arial" w:hAnsi="Arial" w:cs="Arial"/>
              </w:rPr>
              <w:lastRenderedPageBreak/>
              <w:t>3</w:t>
            </w:r>
          </w:p>
        </w:tc>
        <w:tc>
          <w:tcPr>
            <w:tcW w:w="7200" w:type="dxa"/>
          </w:tcPr>
          <w:p w:rsidR="009A49CB" w:rsidRPr="00E0088F" w:rsidRDefault="009A49CB" w:rsidP="002676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You will be taken to the PACER LOGIN page.  Login with your </w:t>
            </w:r>
            <w:r>
              <w:rPr>
                <w:rFonts w:ascii="Arial" w:hAnsi="Arial" w:cs="Arial"/>
                <w:b/>
              </w:rPr>
              <w:t>upgraded</w:t>
            </w:r>
            <w:r>
              <w:rPr>
                <w:rFonts w:ascii="Arial" w:hAnsi="Arial" w:cs="Arial"/>
              </w:rPr>
              <w:t xml:space="preserve"> PACER account </w:t>
            </w:r>
            <w:r w:rsidRPr="009A49CB">
              <w:rPr>
                <w:rFonts w:ascii="Arial" w:hAnsi="Arial" w:cs="Arial"/>
                <w:sz w:val="18"/>
                <w:szCs w:val="18"/>
              </w:rPr>
              <w:t>(see instructions for Upgrading Your PACER account</w:t>
            </w:r>
            <w:r w:rsidR="00A77800">
              <w:rPr>
                <w:rFonts w:ascii="Arial" w:hAnsi="Arial" w:cs="Arial"/>
                <w:sz w:val="18"/>
                <w:szCs w:val="18"/>
              </w:rPr>
              <w:t>, if necessary</w:t>
            </w:r>
            <w:r w:rsidRPr="009A49CB">
              <w:rPr>
                <w:rFonts w:ascii="Arial" w:hAnsi="Arial" w:cs="Arial"/>
                <w:sz w:val="18"/>
                <w:szCs w:val="18"/>
              </w:rPr>
              <w:t>)</w:t>
            </w:r>
            <w:r w:rsidR="00E0088F">
              <w:rPr>
                <w:rFonts w:ascii="Arial" w:hAnsi="Arial" w:cs="Arial"/>
                <w:sz w:val="18"/>
                <w:szCs w:val="18"/>
              </w:rPr>
              <w:t xml:space="preserve">.  </w:t>
            </w:r>
            <w:r w:rsidR="00E0088F" w:rsidRPr="00E0088F">
              <w:rPr>
                <w:rFonts w:ascii="Arial" w:hAnsi="Arial" w:cs="Arial"/>
              </w:rPr>
              <w:t xml:space="preserve">Enter your </w:t>
            </w:r>
            <w:r w:rsidR="00E0088F" w:rsidRPr="00E0088F">
              <w:rPr>
                <w:rFonts w:ascii="Arial" w:hAnsi="Arial" w:cs="Arial"/>
                <w:b/>
              </w:rPr>
              <w:t xml:space="preserve">Username </w:t>
            </w:r>
            <w:r w:rsidR="00E0088F" w:rsidRPr="00E0088F">
              <w:rPr>
                <w:rFonts w:ascii="Arial" w:hAnsi="Arial" w:cs="Arial"/>
              </w:rPr>
              <w:t xml:space="preserve">and </w:t>
            </w:r>
            <w:r w:rsidR="00E0088F" w:rsidRPr="00E0088F">
              <w:rPr>
                <w:rFonts w:ascii="Arial" w:hAnsi="Arial" w:cs="Arial"/>
                <w:b/>
              </w:rPr>
              <w:t>Password</w:t>
            </w:r>
            <w:r w:rsidR="00E0088F">
              <w:rPr>
                <w:rFonts w:ascii="Arial" w:hAnsi="Arial" w:cs="Arial"/>
                <w:b/>
              </w:rPr>
              <w:t xml:space="preserve"> </w:t>
            </w:r>
            <w:r w:rsidR="00E0088F">
              <w:rPr>
                <w:rFonts w:ascii="Arial" w:hAnsi="Arial" w:cs="Arial"/>
              </w:rPr>
              <w:t xml:space="preserve">and select </w:t>
            </w:r>
            <w:r w:rsidR="00E0088F">
              <w:rPr>
                <w:rFonts w:ascii="Arial" w:hAnsi="Arial" w:cs="Arial"/>
                <w:b/>
              </w:rPr>
              <w:t>Login.</w:t>
            </w:r>
          </w:p>
          <w:p w:rsidR="009A49CB" w:rsidRPr="005D5FFD" w:rsidRDefault="009A49CB" w:rsidP="002676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1676EC0D" wp14:editId="6B4A7BE5">
                  <wp:extent cx="4601972" cy="2445327"/>
                  <wp:effectExtent l="0" t="0" r="825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13150" cy="24512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0088F" w:rsidRPr="005D5FFD" w:rsidTr="0026769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" w:type="dxa"/>
          </w:tcPr>
          <w:p w:rsidR="00E0088F" w:rsidRPr="005D5FFD" w:rsidRDefault="00E0088F" w:rsidP="002676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7200" w:type="dxa"/>
          </w:tcPr>
          <w:p w:rsidR="00E0088F" w:rsidRDefault="00E0088F" w:rsidP="002676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Go to </w:t>
            </w:r>
            <w:r>
              <w:rPr>
                <w:rFonts w:ascii="Arial" w:hAnsi="Arial" w:cs="Arial"/>
                <w:b/>
              </w:rPr>
              <w:t xml:space="preserve">Utilities </w:t>
            </w:r>
            <w:r>
              <w:rPr>
                <w:rFonts w:ascii="Arial" w:hAnsi="Arial" w:cs="Arial"/>
              </w:rPr>
              <w:t>on the menu bar</w:t>
            </w:r>
          </w:p>
          <w:p w:rsidR="00E0088F" w:rsidRPr="00E0088F" w:rsidRDefault="00E0088F" w:rsidP="002676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18DB5E59" wp14:editId="32BF2F82">
                  <wp:extent cx="4391891" cy="482196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16294" cy="484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0088F" w:rsidRPr="005D5FFD" w:rsidTr="0026769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" w:type="dxa"/>
          </w:tcPr>
          <w:p w:rsidR="00E0088F" w:rsidRDefault="00E0088F" w:rsidP="002676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7200" w:type="dxa"/>
          </w:tcPr>
          <w:p w:rsidR="00E0088F" w:rsidRDefault="00E0088F" w:rsidP="002676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Go to </w:t>
            </w:r>
            <w:r>
              <w:rPr>
                <w:rFonts w:ascii="Arial" w:hAnsi="Arial" w:cs="Arial"/>
                <w:b/>
              </w:rPr>
              <w:t>Link a CM/ECF account to my PACER account</w:t>
            </w:r>
          </w:p>
          <w:p w:rsidR="00E0088F" w:rsidRPr="00E0088F" w:rsidRDefault="00E0088F" w:rsidP="002676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noProof/>
              </w:rPr>
              <w:drawing>
                <wp:inline distT="0" distB="0" distL="0" distR="0" wp14:anchorId="31722D20" wp14:editId="0439E657">
                  <wp:extent cx="3031047" cy="879763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32760" cy="88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0088F" w:rsidRPr="005D5FFD" w:rsidTr="0026769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" w:type="dxa"/>
          </w:tcPr>
          <w:p w:rsidR="00E0088F" w:rsidRDefault="00E0088F" w:rsidP="002676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7200" w:type="dxa"/>
          </w:tcPr>
          <w:p w:rsidR="00E0088F" w:rsidRDefault="00E0088F" w:rsidP="002676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Enter your CM/ECF login and password.  This is the court issued account you </w:t>
            </w:r>
            <w:r w:rsidR="00A77800">
              <w:rPr>
                <w:rFonts w:ascii="Arial" w:hAnsi="Arial" w:cs="Arial"/>
              </w:rPr>
              <w:t>used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b/>
              </w:rPr>
              <w:t>for filing documents</w:t>
            </w:r>
            <w:r>
              <w:rPr>
                <w:rFonts w:ascii="Arial" w:hAnsi="Arial" w:cs="Arial"/>
              </w:rPr>
              <w:t>. If you d</w:t>
            </w:r>
            <w:r w:rsidR="00A77800">
              <w:rPr>
                <w:rFonts w:ascii="Arial" w:hAnsi="Arial" w:cs="Arial"/>
              </w:rPr>
              <w:t>o not know the information</w:t>
            </w:r>
            <w:r>
              <w:rPr>
                <w:rFonts w:ascii="Arial" w:hAnsi="Arial" w:cs="Arial"/>
              </w:rPr>
              <w:t>, you must contact the court</w:t>
            </w:r>
            <w:r w:rsidR="00A77800">
              <w:rPr>
                <w:rFonts w:ascii="Arial" w:hAnsi="Arial" w:cs="Arial"/>
              </w:rPr>
              <w:t xml:space="preserve"> to have the password reset</w:t>
            </w:r>
            <w:r>
              <w:rPr>
                <w:rFonts w:ascii="Arial" w:hAnsi="Arial" w:cs="Arial"/>
              </w:rPr>
              <w:t xml:space="preserve">. </w:t>
            </w:r>
            <w:r w:rsidRPr="00E0088F">
              <w:rPr>
                <w:rFonts w:ascii="Arial" w:hAnsi="Arial" w:cs="Arial"/>
                <w:sz w:val="18"/>
                <w:szCs w:val="18"/>
              </w:rPr>
              <w:t>Hint:  the CM/ECF login is typically the attorneys first and last initials in lower case followed by the last 4 digits of his/her Social Security number e.g. cs5184</w:t>
            </w:r>
          </w:p>
          <w:p w:rsidR="00E0088F" w:rsidRPr="00E0088F" w:rsidRDefault="00E0088F" w:rsidP="002676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1DD0956F" wp14:editId="66018FF9">
                  <wp:extent cx="1965960" cy="164592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5960" cy="1645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0088F" w:rsidRPr="005D5FFD" w:rsidTr="0026769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" w:type="dxa"/>
          </w:tcPr>
          <w:p w:rsidR="00E0088F" w:rsidRDefault="00E0088F" w:rsidP="002676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7200" w:type="dxa"/>
          </w:tcPr>
          <w:p w:rsidR="00E0088F" w:rsidRPr="00E0088F" w:rsidRDefault="00E0088F" w:rsidP="002676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Click </w:t>
            </w:r>
            <w:r>
              <w:rPr>
                <w:rFonts w:ascii="Arial" w:hAnsi="Arial" w:cs="Arial"/>
                <w:b/>
              </w:rPr>
              <w:t>Submit</w:t>
            </w:r>
          </w:p>
        </w:tc>
      </w:tr>
      <w:tr w:rsidR="00E0088F" w:rsidRPr="005D5FFD" w:rsidTr="0026769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" w:type="dxa"/>
          </w:tcPr>
          <w:p w:rsidR="00E0088F" w:rsidRDefault="00E0088F" w:rsidP="002676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8</w:t>
            </w:r>
          </w:p>
        </w:tc>
        <w:tc>
          <w:tcPr>
            <w:tcW w:w="7200" w:type="dxa"/>
          </w:tcPr>
          <w:p w:rsidR="00E0088F" w:rsidRDefault="00431AB2" w:rsidP="002676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Ensure that the CM/ECF name and PACER name</w:t>
            </w:r>
            <w:r w:rsidR="00624176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 match.  Click Submit</w:t>
            </w:r>
          </w:p>
          <w:p w:rsidR="00431AB2" w:rsidRDefault="00431AB2" w:rsidP="002676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4DE40038" wp14:editId="3EE934BE">
                  <wp:extent cx="4438361" cy="999105"/>
                  <wp:effectExtent l="0" t="0" r="635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44180" cy="1000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1AB2" w:rsidRPr="005D5FFD" w:rsidTr="0026769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" w:type="dxa"/>
          </w:tcPr>
          <w:p w:rsidR="00431AB2" w:rsidRDefault="00431AB2" w:rsidP="002676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7200" w:type="dxa"/>
          </w:tcPr>
          <w:p w:rsidR="00431AB2" w:rsidRDefault="00431AB2" w:rsidP="002676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Note that the accounts are linked.  You will now use your PACER CSO account for filing documents in the District of Kansas’ CM/ECF system.</w:t>
            </w:r>
          </w:p>
          <w:p w:rsidR="00431AB2" w:rsidRDefault="00431AB2" w:rsidP="002676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41B05172" wp14:editId="24316805">
                  <wp:extent cx="4438361" cy="914400"/>
                  <wp:effectExtent l="0" t="0" r="635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41230" cy="9149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1AB2" w:rsidRPr="005D5FFD" w:rsidTr="0026769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" w:type="dxa"/>
          </w:tcPr>
          <w:p w:rsidR="00431AB2" w:rsidRDefault="00431AB2" w:rsidP="002676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7200" w:type="dxa"/>
          </w:tcPr>
          <w:p w:rsidR="00431AB2" w:rsidRDefault="00431AB2" w:rsidP="002676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Click on one of the menu item on the menu bar (except Log Out).</w:t>
            </w:r>
          </w:p>
          <w:p w:rsidR="00431AB2" w:rsidRDefault="00431AB2" w:rsidP="002676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46446C86" wp14:editId="4A04274C">
                  <wp:extent cx="3764280" cy="419100"/>
                  <wp:effectExtent l="0" t="0" r="762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6428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1AB2" w:rsidRPr="005D5FFD" w:rsidTr="0026769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" w:type="dxa"/>
          </w:tcPr>
          <w:p w:rsidR="00431AB2" w:rsidRDefault="00431AB2" w:rsidP="002676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7200" w:type="dxa"/>
          </w:tcPr>
          <w:p w:rsidR="00431AB2" w:rsidRDefault="00431AB2" w:rsidP="002676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The </w:t>
            </w:r>
            <w:r w:rsidRPr="00431AB2">
              <w:rPr>
                <w:rFonts w:ascii="Arial" w:hAnsi="Arial" w:cs="Arial"/>
                <w:b/>
              </w:rPr>
              <w:t>Civil</w:t>
            </w:r>
            <w:r>
              <w:rPr>
                <w:rFonts w:ascii="Arial" w:hAnsi="Arial" w:cs="Arial"/>
              </w:rPr>
              <w:t xml:space="preserve"> and </w:t>
            </w:r>
            <w:r w:rsidRPr="00431AB2">
              <w:rPr>
                <w:rFonts w:ascii="Arial" w:hAnsi="Arial" w:cs="Arial"/>
                <w:b/>
              </w:rPr>
              <w:t>Criminal</w:t>
            </w:r>
            <w:r>
              <w:rPr>
                <w:rFonts w:ascii="Arial" w:hAnsi="Arial" w:cs="Arial"/>
              </w:rPr>
              <w:t xml:space="preserve"> (filing) menu items now appear along with the others.  This account is now ready for filing documents.</w:t>
            </w:r>
          </w:p>
          <w:p w:rsidR="00431AB2" w:rsidRDefault="00431AB2" w:rsidP="002676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19F1B72D" wp14:editId="5ECA752A">
                  <wp:extent cx="5943600" cy="334645"/>
                  <wp:effectExtent l="0" t="0" r="0" b="825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3600" cy="334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A49CB" w:rsidRPr="00996256" w:rsidRDefault="009A49CB" w:rsidP="00522F75">
      <w:pPr>
        <w:pStyle w:val="Body"/>
        <w:ind w:left="0"/>
      </w:pPr>
    </w:p>
    <w:p w:rsidR="009A49CB" w:rsidRPr="009A49CB" w:rsidRDefault="009A49CB" w:rsidP="009A49CB">
      <w:pPr>
        <w:pStyle w:val="Body"/>
        <w:spacing w:before="200"/>
      </w:pPr>
    </w:p>
    <w:sectPr w:rsidR="009A49CB" w:rsidRPr="009A49CB" w:rsidSect="00FA4AAA">
      <w:footerReference w:type="default" r:id="rId2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9CB" w:rsidRDefault="009A49CB" w:rsidP="008A0964">
      <w:r>
        <w:separator/>
      </w:r>
    </w:p>
  </w:endnote>
  <w:endnote w:type="continuationSeparator" w:id="0">
    <w:p w:rsidR="009A49CB" w:rsidRDefault="009A49CB" w:rsidP="008A0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1EA" w:rsidRPr="0027348E" w:rsidRDefault="004501EA" w:rsidP="00FA4AAA">
    <w:pPr>
      <w:pStyle w:val="Footer"/>
      <w:tabs>
        <w:tab w:val="clear" w:pos="10800"/>
        <w:tab w:val="right" w:pos="936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297BFE9" wp14:editId="02AA09F7">
              <wp:simplePos x="0" y="0"/>
              <wp:positionH relativeFrom="column">
                <wp:posOffset>0</wp:posOffset>
              </wp:positionH>
              <wp:positionV relativeFrom="paragraph">
                <wp:posOffset>-78836</wp:posOffset>
              </wp:positionV>
              <wp:extent cx="6003985" cy="0"/>
              <wp:effectExtent l="0" t="0" r="15875" b="19050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0398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0;margin-top:-6.2pt;width:472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" strokeweight="1pt"/>
          </w:pict>
        </mc:Fallback>
      </mc:AlternateContent>
    </w:r>
    <w:r>
      <w:fldChar w:fldCharType="begin"/>
    </w:r>
    <w:r>
      <w:instrText xml:space="preserve"> DOCPROPERTY  Title  \* MERGEFORMAT </w:instrText>
    </w:r>
    <w:r>
      <w:fldChar w:fldCharType="separate"/>
    </w:r>
    <w:r w:rsidR="00A77800">
      <w:t xml:space="preserve">Link PACER to </w:t>
    </w:r>
    <w:proofErr w:type="spellStart"/>
    <w:r w:rsidR="00A77800">
      <w:t>NextGen</w:t>
    </w:r>
    <w:proofErr w:type="spellEnd"/>
    <w:r w:rsidR="00A77800">
      <w:t xml:space="preserve"> CM/ECF</w:t>
    </w:r>
    <w:r>
      <w:fldChar w:fldCharType="end"/>
    </w:r>
    <w:r>
      <w:tab/>
    </w:r>
    <w:r w:rsidRPr="0027348E">
      <w:tab/>
    </w:r>
    <w:fldSimple w:instr=" FILENAME   \* MERGEFORMAT ">
      <w:r w:rsidR="00A77800">
        <w:rPr>
          <w:noProof/>
        </w:rPr>
        <w:t>Link PACER to NextGen CM.docx</w:t>
      </w:r>
    </w:fldSimple>
  </w:p>
  <w:p w:rsidR="004501EA" w:rsidRPr="0027348E" w:rsidRDefault="004501EA" w:rsidP="00FA4AAA">
    <w:pPr>
      <w:pStyle w:val="Footer"/>
      <w:tabs>
        <w:tab w:val="clear" w:pos="10800"/>
        <w:tab w:val="right" w:pos="9360"/>
      </w:tabs>
    </w:pPr>
    <w:r w:rsidRPr="0027348E">
      <w:t xml:space="preserve">Revised on </w:t>
    </w:r>
    <w:r w:rsidRPr="0027348E">
      <w:fldChar w:fldCharType="begin"/>
    </w:r>
    <w:r w:rsidRPr="0027348E">
      <w:instrText xml:space="preserve"> DATE  \@ "MMMM d, yyyy"  \* MERGEFORMAT </w:instrText>
    </w:r>
    <w:r w:rsidRPr="0027348E">
      <w:fldChar w:fldCharType="separate"/>
    </w:r>
    <w:r w:rsidR="00411910">
      <w:rPr>
        <w:noProof/>
      </w:rPr>
      <w:t>June 10, 2016</w:t>
    </w:r>
    <w:r w:rsidRPr="0027348E">
      <w:fldChar w:fldCharType="end"/>
    </w:r>
    <w:r w:rsidRPr="0027348E">
      <w:tab/>
    </w:r>
    <w:r>
      <w:tab/>
    </w:r>
    <w:r w:rsidRPr="0027348E">
      <w:t xml:space="preserve">Page </w:t>
    </w:r>
    <w:r w:rsidRPr="0027348E">
      <w:fldChar w:fldCharType="begin"/>
    </w:r>
    <w:r w:rsidRPr="0027348E">
      <w:instrText xml:space="preserve"> PAGE   \* MERGEFORMAT </w:instrText>
    </w:r>
    <w:r w:rsidRPr="0027348E">
      <w:fldChar w:fldCharType="separate"/>
    </w:r>
    <w:r w:rsidR="00411910">
      <w:rPr>
        <w:noProof/>
      </w:rPr>
      <w:t>1</w:t>
    </w:r>
    <w:r w:rsidRPr="0027348E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9CB" w:rsidRDefault="009A49CB" w:rsidP="008A0964">
      <w:r>
        <w:separator/>
      </w:r>
    </w:p>
  </w:footnote>
  <w:footnote w:type="continuationSeparator" w:id="0">
    <w:p w:rsidR="009A49CB" w:rsidRDefault="009A49CB" w:rsidP="008A09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D5038"/>
    <w:multiLevelType w:val="hybridMultilevel"/>
    <w:tmpl w:val="F7842C10"/>
    <w:lvl w:ilvl="0" w:tplc="E7C8882E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D4B36FE"/>
    <w:multiLevelType w:val="hybridMultilevel"/>
    <w:tmpl w:val="CCC403D2"/>
    <w:lvl w:ilvl="0" w:tplc="D526BED8">
      <w:start w:val="1"/>
      <w:numFmt w:val="decimal"/>
      <w:lvlRestart w:val="0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EC25192"/>
    <w:multiLevelType w:val="hybridMultilevel"/>
    <w:tmpl w:val="5052BA1A"/>
    <w:lvl w:ilvl="0" w:tplc="2884B95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20206F2"/>
    <w:multiLevelType w:val="hybridMultilevel"/>
    <w:tmpl w:val="7090DEF6"/>
    <w:lvl w:ilvl="0" w:tplc="8F38D4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4326D05"/>
    <w:multiLevelType w:val="hybridMultilevel"/>
    <w:tmpl w:val="5846F4B8"/>
    <w:lvl w:ilvl="0" w:tplc="BE86C318">
      <w:start w:val="1"/>
      <w:numFmt w:val="lowerLetter"/>
      <w:pStyle w:val="Heading4"/>
      <w:lvlText w:val="%1."/>
      <w:lvlJc w:val="left"/>
      <w:pPr>
        <w:ind w:left="288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5">
    <w:nsid w:val="145A7570"/>
    <w:multiLevelType w:val="hybridMultilevel"/>
    <w:tmpl w:val="47EEE6C8"/>
    <w:lvl w:ilvl="0" w:tplc="D51C2DD8">
      <w:start w:val="1"/>
      <w:numFmt w:val="decimal"/>
      <w:lvlText w:val="%1."/>
      <w:lvlJc w:val="left"/>
      <w:pPr>
        <w:ind w:left="21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162E1C6B"/>
    <w:multiLevelType w:val="hybridMultilevel"/>
    <w:tmpl w:val="FC225166"/>
    <w:lvl w:ilvl="0" w:tplc="61A2014E">
      <w:start w:val="1"/>
      <w:numFmt w:val="decimal"/>
      <w:lvlRestart w:val="0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12F3FF3"/>
    <w:multiLevelType w:val="hybridMultilevel"/>
    <w:tmpl w:val="00143954"/>
    <w:lvl w:ilvl="0" w:tplc="1CF89A2E">
      <w:start w:val="1"/>
      <w:numFmt w:val="decimal"/>
      <w:lvlRestart w:val="0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4836251"/>
    <w:multiLevelType w:val="hybridMultilevel"/>
    <w:tmpl w:val="112E69E6"/>
    <w:lvl w:ilvl="0" w:tplc="81788114">
      <w:start w:val="1"/>
      <w:numFmt w:val="decimal"/>
      <w:lvlRestart w:val="0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607033D"/>
    <w:multiLevelType w:val="hybridMultilevel"/>
    <w:tmpl w:val="405EBD64"/>
    <w:lvl w:ilvl="0" w:tplc="6AF47EF6">
      <w:start w:val="1"/>
      <w:numFmt w:val="bullet"/>
      <w:pStyle w:val="BulletedLis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8E16847"/>
    <w:multiLevelType w:val="hybridMultilevel"/>
    <w:tmpl w:val="7CB4622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AE25CFC"/>
    <w:multiLevelType w:val="multilevel"/>
    <w:tmpl w:val="E53E15F8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B82511A"/>
    <w:multiLevelType w:val="hybridMultilevel"/>
    <w:tmpl w:val="AB08E2AE"/>
    <w:lvl w:ilvl="0" w:tplc="08C0F516">
      <w:start w:val="1"/>
      <w:numFmt w:val="decimal"/>
      <w:lvlText w:val="%1."/>
      <w:lvlJc w:val="left"/>
      <w:pPr>
        <w:ind w:left="1440" w:hanging="360"/>
      </w:pPr>
    </w:lvl>
    <w:lvl w:ilvl="1" w:tplc="B6321338">
      <w:start w:val="1"/>
      <w:numFmt w:val="lowerLetter"/>
      <w:lvlText w:val="%2."/>
      <w:lvlJc w:val="left"/>
      <w:pPr>
        <w:ind w:left="2160" w:hanging="360"/>
      </w:pPr>
      <w:rPr>
        <w:i w:val="0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C014F00"/>
    <w:multiLevelType w:val="hybridMultilevel"/>
    <w:tmpl w:val="E99A56BA"/>
    <w:lvl w:ilvl="0" w:tplc="94201A6C">
      <w:start w:val="1"/>
      <w:numFmt w:val="decimal"/>
      <w:lvlRestart w:val="0"/>
      <w:pStyle w:val="NumberedList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6713A15"/>
    <w:multiLevelType w:val="hybridMultilevel"/>
    <w:tmpl w:val="0604284A"/>
    <w:lvl w:ilvl="0" w:tplc="56F0C9FC">
      <w:start w:val="1"/>
      <w:numFmt w:val="lowerRoman"/>
      <w:pStyle w:val="Heading5"/>
      <w:lvlText w:val="%1."/>
      <w:lvlJc w:val="right"/>
      <w:pPr>
        <w:ind w:left="3600" w:hanging="360"/>
      </w:p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5">
    <w:nsid w:val="41E41907"/>
    <w:multiLevelType w:val="hybridMultilevel"/>
    <w:tmpl w:val="AA32D064"/>
    <w:lvl w:ilvl="0" w:tplc="C6E4D128">
      <w:start w:val="1"/>
      <w:numFmt w:val="decimal"/>
      <w:lvlRestart w:val="0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32776B8"/>
    <w:multiLevelType w:val="hybridMultilevel"/>
    <w:tmpl w:val="91AAC314"/>
    <w:lvl w:ilvl="0" w:tplc="5F105918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8409C2"/>
    <w:multiLevelType w:val="hybridMultilevel"/>
    <w:tmpl w:val="F03813D8"/>
    <w:lvl w:ilvl="0" w:tplc="4252979C">
      <w:start w:val="1"/>
      <w:numFmt w:val="upperLetter"/>
      <w:lvlText w:val="%1."/>
      <w:lvlJc w:val="left"/>
      <w:pPr>
        <w:ind w:left="144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731C5470"/>
    <w:multiLevelType w:val="hybridMultilevel"/>
    <w:tmpl w:val="208E461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6F26F2D"/>
    <w:multiLevelType w:val="multilevel"/>
    <w:tmpl w:val="E53E15F8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</w:num>
  <w:num w:numId="2">
    <w:abstractNumId w:val="16"/>
  </w:num>
  <w:num w:numId="3">
    <w:abstractNumId w:val="17"/>
  </w:num>
  <w:num w:numId="4">
    <w:abstractNumId w:val="5"/>
  </w:num>
  <w:num w:numId="5">
    <w:abstractNumId w:val="4"/>
  </w:num>
  <w:num w:numId="6">
    <w:abstractNumId w:val="14"/>
  </w:num>
  <w:num w:numId="7">
    <w:abstractNumId w:val="16"/>
  </w:num>
  <w:num w:numId="8">
    <w:abstractNumId w:val="17"/>
  </w:num>
  <w:num w:numId="9">
    <w:abstractNumId w:val="5"/>
  </w:num>
  <w:num w:numId="10">
    <w:abstractNumId w:val="4"/>
  </w:num>
  <w:num w:numId="11">
    <w:abstractNumId w:val="14"/>
  </w:num>
  <w:num w:numId="12">
    <w:abstractNumId w:val="16"/>
  </w:num>
  <w:num w:numId="13">
    <w:abstractNumId w:val="17"/>
  </w:num>
  <w:num w:numId="14">
    <w:abstractNumId w:val="5"/>
  </w:num>
  <w:num w:numId="15">
    <w:abstractNumId w:val="4"/>
  </w:num>
  <w:num w:numId="16">
    <w:abstractNumId w:val="14"/>
  </w:num>
  <w:num w:numId="17">
    <w:abstractNumId w:val="16"/>
  </w:num>
  <w:num w:numId="18">
    <w:abstractNumId w:val="17"/>
  </w:num>
  <w:num w:numId="19">
    <w:abstractNumId w:val="5"/>
  </w:num>
  <w:num w:numId="20">
    <w:abstractNumId w:val="4"/>
  </w:num>
  <w:num w:numId="21">
    <w:abstractNumId w:val="14"/>
  </w:num>
  <w:num w:numId="22">
    <w:abstractNumId w:val="3"/>
  </w:num>
  <w:num w:numId="23">
    <w:abstractNumId w:val="18"/>
  </w:num>
  <w:num w:numId="24">
    <w:abstractNumId w:val="9"/>
  </w:num>
  <w:num w:numId="25">
    <w:abstractNumId w:val="19"/>
  </w:num>
  <w:num w:numId="26">
    <w:abstractNumId w:val="11"/>
  </w:num>
  <w:num w:numId="27">
    <w:abstractNumId w:val="0"/>
  </w:num>
  <w:num w:numId="28">
    <w:abstractNumId w:val="2"/>
  </w:num>
  <w:num w:numId="29">
    <w:abstractNumId w:val="10"/>
  </w:num>
  <w:num w:numId="30">
    <w:abstractNumId w:val="1"/>
  </w:num>
  <w:num w:numId="31">
    <w:abstractNumId w:val="8"/>
  </w:num>
  <w:num w:numId="32">
    <w:abstractNumId w:val="7"/>
  </w:num>
  <w:num w:numId="33">
    <w:abstractNumId w:val="15"/>
  </w:num>
  <w:num w:numId="34">
    <w:abstractNumId w:val="13"/>
  </w:num>
  <w:num w:numId="35">
    <w:abstractNumId w:val="13"/>
  </w:num>
  <w:num w:numId="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9CB"/>
    <w:rsid w:val="000004D3"/>
    <w:rsid w:val="000013EA"/>
    <w:rsid w:val="00032154"/>
    <w:rsid w:val="000368A1"/>
    <w:rsid w:val="00043CB2"/>
    <w:rsid w:val="0006737A"/>
    <w:rsid w:val="00082725"/>
    <w:rsid w:val="0008353C"/>
    <w:rsid w:val="0008558D"/>
    <w:rsid w:val="00086C56"/>
    <w:rsid w:val="00097D87"/>
    <w:rsid w:val="000B49C9"/>
    <w:rsid w:val="000B6DE2"/>
    <w:rsid w:val="000E1058"/>
    <w:rsid w:val="000F196E"/>
    <w:rsid w:val="000F3536"/>
    <w:rsid w:val="00132D1E"/>
    <w:rsid w:val="00134BF8"/>
    <w:rsid w:val="001416C3"/>
    <w:rsid w:val="00144E69"/>
    <w:rsid w:val="001618B1"/>
    <w:rsid w:val="00170171"/>
    <w:rsid w:val="00172461"/>
    <w:rsid w:val="001B3B53"/>
    <w:rsid w:val="001B6651"/>
    <w:rsid w:val="001C6186"/>
    <w:rsid w:val="001E5621"/>
    <w:rsid w:val="001E6C1C"/>
    <w:rsid w:val="001E7DB8"/>
    <w:rsid w:val="001F1CF8"/>
    <w:rsid w:val="001F3605"/>
    <w:rsid w:val="001F5D45"/>
    <w:rsid w:val="00203E0D"/>
    <w:rsid w:val="002153B5"/>
    <w:rsid w:val="00217ED5"/>
    <w:rsid w:val="002273CF"/>
    <w:rsid w:val="00237B53"/>
    <w:rsid w:val="00244EF8"/>
    <w:rsid w:val="00260058"/>
    <w:rsid w:val="0027348E"/>
    <w:rsid w:val="0027439D"/>
    <w:rsid w:val="002872FB"/>
    <w:rsid w:val="00293369"/>
    <w:rsid w:val="00293D28"/>
    <w:rsid w:val="00295187"/>
    <w:rsid w:val="002B01A3"/>
    <w:rsid w:val="002B1C3F"/>
    <w:rsid w:val="002C2F6F"/>
    <w:rsid w:val="002C4AD4"/>
    <w:rsid w:val="002C50E7"/>
    <w:rsid w:val="002C6D14"/>
    <w:rsid w:val="002C704B"/>
    <w:rsid w:val="002E2612"/>
    <w:rsid w:val="002F25C4"/>
    <w:rsid w:val="003014E0"/>
    <w:rsid w:val="00301EF1"/>
    <w:rsid w:val="003066EF"/>
    <w:rsid w:val="00306F33"/>
    <w:rsid w:val="00314CC3"/>
    <w:rsid w:val="00323D84"/>
    <w:rsid w:val="003448D3"/>
    <w:rsid w:val="003467C3"/>
    <w:rsid w:val="00362FC2"/>
    <w:rsid w:val="003741B7"/>
    <w:rsid w:val="003956DA"/>
    <w:rsid w:val="003A6F8B"/>
    <w:rsid w:val="003B173B"/>
    <w:rsid w:val="003C04A7"/>
    <w:rsid w:val="003C1B06"/>
    <w:rsid w:val="003E23C0"/>
    <w:rsid w:val="003E67E3"/>
    <w:rsid w:val="003F4C58"/>
    <w:rsid w:val="00406FD8"/>
    <w:rsid w:val="00411910"/>
    <w:rsid w:val="00413B12"/>
    <w:rsid w:val="0042011A"/>
    <w:rsid w:val="00420812"/>
    <w:rsid w:val="00422933"/>
    <w:rsid w:val="00431AB2"/>
    <w:rsid w:val="004501EA"/>
    <w:rsid w:val="0046363E"/>
    <w:rsid w:val="004732B0"/>
    <w:rsid w:val="00486109"/>
    <w:rsid w:val="0048766C"/>
    <w:rsid w:val="00494210"/>
    <w:rsid w:val="004C1C84"/>
    <w:rsid w:val="004F728F"/>
    <w:rsid w:val="00525574"/>
    <w:rsid w:val="00527A47"/>
    <w:rsid w:val="00530484"/>
    <w:rsid w:val="005310C5"/>
    <w:rsid w:val="00533D68"/>
    <w:rsid w:val="00544554"/>
    <w:rsid w:val="0054477A"/>
    <w:rsid w:val="005470CA"/>
    <w:rsid w:val="00551D28"/>
    <w:rsid w:val="005524EE"/>
    <w:rsid w:val="005708C6"/>
    <w:rsid w:val="00587EBC"/>
    <w:rsid w:val="005946EC"/>
    <w:rsid w:val="005A4ACB"/>
    <w:rsid w:val="005B6065"/>
    <w:rsid w:val="005B7451"/>
    <w:rsid w:val="005C053C"/>
    <w:rsid w:val="005C2113"/>
    <w:rsid w:val="005C39B3"/>
    <w:rsid w:val="005D6A54"/>
    <w:rsid w:val="005E0D7F"/>
    <w:rsid w:val="005E3D47"/>
    <w:rsid w:val="005F42B5"/>
    <w:rsid w:val="005F5F39"/>
    <w:rsid w:val="006052FE"/>
    <w:rsid w:val="00606C8B"/>
    <w:rsid w:val="00606E08"/>
    <w:rsid w:val="00623A35"/>
    <w:rsid w:val="00624176"/>
    <w:rsid w:val="00637071"/>
    <w:rsid w:val="006540BE"/>
    <w:rsid w:val="00662B08"/>
    <w:rsid w:val="00676FC3"/>
    <w:rsid w:val="006807B5"/>
    <w:rsid w:val="006910C3"/>
    <w:rsid w:val="006A5266"/>
    <w:rsid w:val="006B1B06"/>
    <w:rsid w:val="006B281D"/>
    <w:rsid w:val="006C0456"/>
    <w:rsid w:val="006C2700"/>
    <w:rsid w:val="006D7F90"/>
    <w:rsid w:val="006E02F1"/>
    <w:rsid w:val="006F0A99"/>
    <w:rsid w:val="006F187F"/>
    <w:rsid w:val="006F6977"/>
    <w:rsid w:val="007017F1"/>
    <w:rsid w:val="00730F65"/>
    <w:rsid w:val="00732138"/>
    <w:rsid w:val="007424B3"/>
    <w:rsid w:val="00756916"/>
    <w:rsid w:val="00766BD0"/>
    <w:rsid w:val="00767CA8"/>
    <w:rsid w:val="007742E1"/>
    <w:rsid w:val="007A1239"/>
    <w:rsid w:val="007B1FB2"/>
    <w:rsid w:val="007B2C3E"/>
    <w:rsid w:val="007C20C6"/>
    <w:rsid w:val="007D2E60"/>
    <w:rsid w:val="007D416F"/>
    <w:rsid w:val="007D4833"/>
    <w:rsid w:val="007D501D"/>
    <w:rsid w:val="007D7A79"/>
    <w:rsid w:val="007E215F"/>
    <w:rsid w:val="007E4E13"/>
    <w:rsid w:val="007E5FEA"/>
    <w:rsid w:val="007F464B"/>
    <w:rsid w:val="00806D42"/>
    <w:rsid w:val="00850E6D"/>
    <w:rsid w:val="0085663B"/>
    <w:rsid w:val="0087708B"/>
    <w:rsid w:val="00881704"/>
    <w:rsid w:val="0088250E"/>
    <w:rsid w:val="00884BDB"/>
    <w:rsid w:val="0089581C"/>
    <w:rsid w:val="008A0964"/>
    <w:rsid w:val="008A2236"/>
    <w:rsid w:val="008B3CA7"/>
    <w:rsid w:val="008D3583"/>
    <w:rsid w:val="008F1E11"/>
    <w:rsid w:val="00902654"/>
    <w:rsid w:val="009033E8"/>
    <w:rsid w:val="009079B9"/>
    <w:rsid w:val="0092140A"/>
    <w:rsid w:val="00921F19"/>
    <w:rsid w:val="00934C65"/>
    <w:rsid w:val="00943794"/>
    <w:rsid w:val="009538F2"/>
    <w:rsid w:val="00960C20"/>
    <w:rsid w:val="009725C5"/>
    <w:rsid w:val="00982EC6"/>
    <w:rsid w:val="00990EBD"/>
    <w:rsid w:val="0099572C"/>
    <w:rsid w:val="00996256"/>
    <w:rsid w:val="00996E3C"/>
    <w:rsid w:val="00997B43"/>
    <w:rsid w:val="009A22EB"/>
    <w:rsid w:val="009A49CB"/>
    <w:rsid w:val="009A6F0D"/>
    <w:rsid w:val="009B3080"/>
    <w:rsid w:val="009C2F38"/>
    <w:rsid w:val="009D3C4F"/>
    <w:rsid w:val="009D4E10"/>
    <w:rsid w:val="009D630C"/>
    <w:rsid w:val="009E4F11"/>
    <w:rsid w:val="009F61B1"/>
    <w:rsid w:val="00A06964"/>
    <w:rsid w:val="00A125C0"/>
    <w:rsid w:val="00A128E7"/>
    <w:rsid w:val="00A16033"/>
    <w:rsid w:val="00A16A3D"/>
    <w:rsid w:val="00A34237"/>
    <w:rsid w:val="00A36661"/>
    <w:rsid w:val="00A500BE"/>
    <w:rsid w:val="00A51D01"/>
    <w:rsid w:val="00A73F13"/>
    <w:rsid w:val="00A77800"/>
    <w:rsid w:val="00A842B6"/>
    <w:rsid w:val="00A97EC0"/>
    <w:rsid w:val="00AA66CD"/>
    <w:rsid w:val="00AB0675"/>
    <w:rsid w:val="00AD3C16"/>
    <w:rsid w:val="00AE303B"/>
    <w:rsid w:val="00AE3253"/>
    <w:rsid w:val="00B01F87"/>
    <w:rsid w:val="00B26FE9"/>
    <w:rsid w:val="00B30732"/>
    <w:rsid w:val="00B34AC1"/>
    <w:rsid w:val="00B429C5"/>
    <w:rsid w:val="00B53911"/>
    <w:rsid w:val="00B62D04"/>
    <w:rsid w:val="00B722B8"/>
    <w:rsid w:val="00B867B2"/>
    <w:rsid w:val="00B94D43"/>
    <w:rsid w:val="00BA4D74"/>
    <w:rsid w:val="00BB01BB"/>
    <w:rsid w:val="00BB0E27"/>
    <w:rsid w:val="00BC446D"/>
    <w:rsid w:val="00BE1BB5"/>
    <w:rsid w:val="00BE7910"/>
    <w:rsid w:val="00BF0613"/>
    <w:rsid w:val="00BF2731"/>
    <w:rsid w:val="00BF3649"/>
    <w:rsid w:val="00C1558B"/>
    <w:rsid w:val="00C22964"/>
    <w:rsid w:val="00C230BA"/>
    <w:rsid w:val="00C81AF2"/>
    <w:rsid w:val="00C97D57"/>
    <w:rsid w:val="00CA1DC4"/>
    <w:rsid w:val="00CD23A3"/>
    <w:rsid w:val="00CD7F75"/>
    <w:rsid w:val="00CE1804"/>
    <w:rsid w:val="00D00DC9"/>
    <w:rsid w:val="00D02D7D"/>
    <w:rsid w:val="00D0522A"/>
    <w:rsid w:val="00D05A9F"/>
    <w:rsid w:val="00D10DA3"/>
    <w:rsid w:val="00D1222F"/>
    <w:rsid w:val="00D20129"/>
    <w:rsid w:val="00D21BA9"/>
    <w:rsid w:val="00D27CF5"/>
    <w:rsid w:val="00D3007B"/>
    <w:rsid w:val="00D32CBF"/>
    <w:rsid w:val="00D56105"/>
    <w:rsid w:val="00D74FF1"/>
    <w:rsid w:val="00D76A7E"/>
    <w:rsid w:val="00D8234C"/>
    <w:rsid w:val="00D84DDE"/>
    <w:rsid w:val="00D86EF3"/>
    <w:rsid w:val="00D8739D"/>
    <w:rsid w:val="00D92BF3"/>
    <w:rsid w:val="00DB4B2E"/>
    <w:rsid w:val="00DB642D"/>
    <w:rsid w:val="00DD1B8D"/>
    <w:rsid w:val="00DE2F57"/>
    <w:rsid w:val="00DE5DE0"/>
    <w:rsid w:val="00DF3440"/>
    <w:rsid w:val="00E0088F"/>
    <w:rsid w:val="00E02332"/>
    <w:rsid w:val="00E042BA"/>
    <w:rsid w:val="00E077ED"/>
    <w:rsid w:val="00E11AD9"/>
    <w:rsid w:val="00E13202"/>
    <w:rsid w:val="00E17C5D"/>
    <w:rsid w:val="00E24171"/>
    <w:rsid w:val="00E357B9"/>
    <w:rsid w:val="00E64BBB"/>
    <w:rsid w:val="00E81B8D"/>
    <w:rsid w:val="00E91A17"/>
    <w:rsid w:val="00EA5133"/>
    <w:rsid w:val="00EB2D15"/>
    <w:rsid w:val="00ED212A"/>
    <w:rsid w:val="00ED313A"/>
    <w:rsid w:val="00ED592A"/>
    <w:rsid w:val="00ED7E0C"/>
    <w:rsid w:val="00EE13A0"/>
    <w:rsid w:val="00EE3503"/>
    <w:rsid w:val="00EF1231"/>
    <w:rsid w:val="00F012B9"/>
    <w:rsid w:val="00F01FB3"/>
    <w:rsid w:val="00F1295D"/>
    <w:rsid w:val="00F25B91"/>
    <w:rsid w:val="00F463F5"/>
    <w:rsid w:val="00F50CCD"/>
    <w:rsid w:val="00F753EE"/>
    <w:rsid w:val="00F81D45"/>
    <w:rsid w:val="00F93936"/>
    <w:rsid w:val="00FA1055"/>
    <w:rsid w:val="00FA4AAA"/>
    <w:rsid w:val="00FA6634"/>
    <w:rsid w:val="00FC479B"/>
    <w:rsid w:val="00FD4627"/>
    <w:rsid w:val="00FE0637"/>
    <w:rsid w:val="00FE2340"/>
    <w:rsid w:val="00FE26D5"/>
    <w:rsid w:val="00FF085D"/>
    <w:rsid w:val="00FF2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Block Text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1B8D"/>
    <w:pPr>
      <w:autoSpaceDE w:val="0"/>
      <w:autoSpaceDN w:val="0"/>
      <w:adjustRightInd w:val="0"/>
      <w:spacing w:after="0" w:line="240" w:lineRule="auto"/>
    </w:pPr>
  </w:style>
  <w:style w:type="paragraph" w:styleId="Heading1">
    <w:name w:val="heading 1"/>
    <w:basedOn w:val="Normal"/>
    <w:next w:val="NormalIndent"/>
    <w:link w:val="Heading1Char"/>
    <w:uiPriority w:val="9"/>
    <w:qFormat/>
    <w:rsid w:val="005524EE"/>
    <w:pPr>
      <w:keepNext/>
      <w:keepLines/>
      <w:spacing w:after="120"/>
      <w:contextualSpacing/>
      <w:outlineLvl w:val="0"/>
    </w:pPr>
    <w:rPr>
      <w:rFonts w:ascii="Arial" w:eastAsiaTheme="majorEastAsia" w:hAnsi="Arial" w:cs="Arial"/>
      <w:b/>
      <w:bCs/>
      <w:sz w:val="28"/>
      <w:szCs w:val="28"/>
    </w:rPr>
  </w:style>
  <w:style w:type="paragraph" w:styleId="Heading2">
    <w:name w:val="heading 2"/>
    <w:basedOn w:val="Normal"/>
    <w:next w:val="Body"/>
    <w:link w:val="Heading2Char"/>
    <w:uiPriority w:val="9"/>
    <w:unhideWhenUsed/>
    <w:qFormat/>
    <w:rsid w:val="009A49CB"/>
    <w:pPr>
      <w:keepNext/>
      <w:keepLines/>
      <w:pBdr>
        <w:top w:val="single" w:sz="8" w:space="1" w:color="auto"/>
      </w:pBdr>
      <w:spacing w:before="60"/>
      <w:outlineLvl w:val="1"/>
    </w:pPr>
    <w:rPr>
      <w:rFonts w:ascii="Arial" w:eastAsiaTheme="majorEastAsia" w:hAnsi="Arial" w:cs="Arial"/>
      <w:b/>
      <w:bCs/>
      <w:sz w:val="26"/>
    </w:rPr>
  </w:style>
  <w:style w:type="paragraph" w:styleId="Heading3">
    <w:name w:val="heading 3"/>
    <w:basedOn w:val="Normal"/>
    <w:next w:val="NormalIndent"/>
    <w:link w:val="Heading3Char"/>
    <w:uiPriority w:val="9"/>
    <w:unhideWhenUsed/>
    <w:rsid w:val="00AD3C16"/>
    <w:pPr>
      <w:keepNext/>
      <w:keepLines/>
      <w:spacing w:before="240" w:after="120"/>
      <w:outlineLvl w:val="2"/>
    </w:pPr>
    <w:rPr>
      <w:rFonts w:eastAsiaTheme="majorEastAsia" w:cstheme="majorBidi"/>
      <w:bCs/>
      <w:u w:val="single"/>
    </w:rPr>
  </w:style>
  <w:style w:type="paragraph" w:styleId="Heading4">
    <w:name w:val="heading 4"/>
    <w:basedOn w:val="Heading3"/>
    <w:next w:val="NormalIndent"/>
    <w:link w:val="Heading4Char"/>
    <w:uiPriority w:val="9"/>
    <w:unhideWhenUsed/>
    <w:rsid w:val="00FC479B"/>
    <w:pPr>
      <w:numPr>
        <w:numId w:val="20"/>
      </w:numPr>
      <w:outlineLvl w:val="3"/>
    </w:pPr>
  </w:style>
  <w:style w:type="paragraph" w:styleId="Heading5">
    <w:name w:val="heading 5"/>
    <w:basedOn w:val="Normal"/>
    <w:next w:val="NormalIndent"/>
    <w:link w:val="Heading5Char"/>
    <w:uiPriority w:val="9"/>
    <w:unhideWhenUsed/>
    <w:rsid w:val="00FC479B"/>
    <w:pPr>
      <w:keepNext/>
      <w:keepLines/>
      <w:numPr>
        <w:numId w:val="21"/>
      </w:numPr>
      <w:spacing w:before="200"/>
      <w:outlineLvl w:val="4"/>
    </w:pPr>
    <w:rPr>
      <w:rFonts w:eastAsiaTheme="majorEastAsia" w:cstheme="majorBidi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524EE"/>
    <w:rPr>
      <w:rFonts w:ascii="Arial" w:eastAsiaTheme="majorEastAsia" w:hAnsi="Arial" w:cs="Arial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A49CB"/>
    <w:rPr>
      <w:rFonts w:ascii="Arial" w:eastAsiaTheme="majorEastAsia" w:hAnsi="Arial" w:cs="Arial"/>
      <w:b/>
      <w:bCs/>
      <w:sz w:val="26"/>
    </w:rPr>
  </w:style>
  <w:style w:type="character" w:styleId="Emphasis">
    <w:name w:val="Emphasis"/>
    <w:basedOn w:val="DefaultParagraphFont"/>
    <w:uiPriority w:val="20"/>
    <w:rsid w:val="00FC479B"/>
    <w:rPr>
      <w:i/>
      <w:iCs/>
    </w:rPr>
  </w:style>
  <w:style w:type="paragraph" w:styleId="Quote">
    <w:name w:val="Quote"/>
    <w:basedOn w:val="Normal"/>
    <w:next w:val="Normal"/>
    <w:link w:val="QuoteChar"/>
    <w:uiPriority w:val="29"/>
    <w:rsid w:val="00FC479B"/>
    <w:pPr>
      <w:ind w:left="720" w:right="720"/>
    </w:pPr>
    <w:rPr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479B"/>
    <w:rPr>
      <w:rFonts w:ascii="Times New Roman" w:hAnsi="Times New Roman" w:cs="Times New Roman"/>
      <w:iCs/>
      <w:color w:val="000000" w:themeColor="text1"/>
      <w:szCs w:val="20"/>
    </w:rPr>
  </w:style>
  <w:style w:type="paragraph" w:styleId="Title">
    <w:name w:val="Title"/>
    <w:basedOn w:val="Normal"/>
    <w:next w:val="Normal"/>
    <w:link w:val="TitleChar"/>
    <w:uiPriority w:val="10"/>
    <w:rsid w:val="0092140A"/>
    <w:pPr>
      <w:spacing w:after="360"/>
      <w:contextualSpacing/>
      <w:jc w:val="right"/>
    </w:pPr>
    <w:rPr>
      <w:b/>
      <w:smallCaps/>
      <w:noProof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92140A"/>
    <w:rPr>
      <w:rFonts w:ascii="Times New Roman" w:hAnsi="Times New Roman" w:cs="Times New Roman"/>
      <w:b/>
      <w:smallCaps/>
      <w:noProof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AD3C16"/>
    <w:rPr>
      <w:rFonts w:ascii="Times New Roman" w:eastAsiaTheme="majorEastAsia" w:hAnsi="Times New Roman" w:cstheme="majorBidi"/>
      <w:bCs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FC479B"/>
    <w:rPr>
      <w:rFonts w:ascii="Times New Roman" w:eastAsiaTheme="majorEastAsia" w:hAnsi="Times New Roman" w:cstheme="majorBidi"/>
      <w:b/>
      <w:bCs/>
      <w:u w:val="single"/>
    </w:rPr>
  </w:style>
  <w:style w:type="table" w:styleId="TableGrid">
    <w:name w:val="Table Grid"/>
    <w:basedOn w:val="TableNormal"/>
    <w:uiPriority w:val="59"/>
    <w:rsid w:val="00ED313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rsid w:val="00533D68"/>
    <w:pPr>
      <w:autoSpaceDE w:val="0"/>
      <w:autoSpaceDN w:val="0"/>
      <w:adjustRightInd w:val="0"/>
      <w:spacing w:after="0" w:line="240" w:lineRule="auto"/>
    </w:pPr>
    <w:rPr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FC479B"/>
    <w:rPr>
      <w:rFonts w:ascii="Times New Roman" w:eastAsiaTheme="majorEastAsia" w:hAnsi="Times New Roman" w:cstheme="majorBidi"/>
      <w:szCs w:val="20"/>
      <w:u w:val="single"/>
    </w:rPr>
  </w:style>
  <w:style w:type="paragraph" w:styleId="ListParagraph">
    <w:name w:val="List Paragraph"/>
    <w:basedOn w:val="Normal"/>
    <w:uiPriority w:val="34"/>
    <w:rsid w:val="00FC479B"/>
    <w:pPr>
      <w:ind w:left="720"/>
      <w:contextualSpacing/>
    </w:pPr>
  </w:style>
  <w:style w:type="paragraph" w:styleId="NormalIndent">
    <w:name w:val="Normal Indent"/>
    <w:basedOn w:val="Normal"/>
    <w:uiPriority w:val="99"/>
    <w:unhideWhenUsed/>
    <w:rsid w:val="00FC479B"/>
    <w:pPr>
      <w:ind w:firstLine="720"/>
    </w:pPr>
  </w:style>
  <w:style w:type="paragraph" w:styleId="BlockText">
    <w:name w:val="Block Text"/>
    <w:basedOn w:val="Normal"/>
    <w:uiPriority w:val="99"/>
    <w:semiHidden/>
    <w:unhideWhenUsed/>
    <w:qFormat/>
    <w:rsid w:val="00FC479B"/>
    <w:pPr>
      <w:ind w:left="720" w:right="720"/>
    </w:pPr>
    <w:rPr>
      <w:rFonts w:eastAsiaTheme="minorEastAsia" w:cstheme="minorBidi"/>
      <w:iCs/>
    </w:rPr>
  </w:style>
  <w:style w:type="paragraph" w:styleId="TOCHeading">
    <w:name w:val="TOC Heading"/>
    <w:basedOn w:val="Heading1"/>
    <w:next w:val="Normal"/>
    <w:uiPriority w:val="39"/>
    <w:semiHidden/>
    <w:unhideWhenUsed/>
    <w:rsid w:val="00FC479B"/>
    <w:pPr>
      <w:autoSpaceDE/>
      <w:autoSpaceDN/>
      <w:adjustRightInd/>
      <w:spacing w:line="276" w:lineRule="auto"/>
      <w:outlineLvl w:val="9"/>
    </w:pPr>
  </w:style>
  <w:style w:type="character" w:styleId="Hyperlink">
    <w:name w:val="Hyperlink"/>
    <w:basedOn w:val="DefaultParagraphFont"/>
    <w:uiPriority w:val="99"/>
    <w:unhideWhenUsed/>
    <w:rsid w:val="00AD3C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63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3F5"/>
    <w:rPr>
      <w:rFonts w:ascii="Tahoma" w:hAnsi="Tahoma" w:cs="Tahoma"/>
      <w:sz w:val="16"/>
      <w:szCs w:val="16"/>
    </w:rPr>
  </w:style>
  <w:style w:type="paragraph" w:customStyle="1" w:styleId="Body">
    <w:name w:val="Body"/>
    <w:basedOn w:val="Normal"/>
    <w:link w:val="BodyChar"/>
    <w:qFormat/>
    <w:rsid w:val="005F5F39"/>
    <w:pPr>
      <w:spacing w:after="200"/>
      <w:ind w:left="720" w:right="720"/>
    </w:pPr>
    <w:rPr>
      <w:rFonts w:ascii="Arial" w:hAnsi="Arial" w:cs="Arial"/>
      <w:sz w:val="24"/>
    </w:rPr>
  </w:style>
  <w:style w:type="paragraph" w:styleId="Header">
    <w:name w:val="header"/>
    <w:basedOn w:val="Normal"/>
    <w:link w:val="HeaderChar"/>
    <w:uiPriority w:val="99"/>
    <w:unhideWhenUsed/>
    <w:rsid w:val="008A096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A0964"/>
    <w:rPr>
      <w:rFonts w:ascii="Times New Roman" w:hAnsi="Times New Roman" w:cs="Times New Roman"/>
      <w:szCs w:val="20"/>
    </w:rPr>
  </w:style>
  <w:style w:type="paragraph" w:styleId="Footer">
    <w:name w:val="footer"/>
    <w:basedOn w:val="Normal"/>
    <w:link w:val="FooterChar"/>
    <w:uiPriority w:val="99"/>
    <w:qFormat/>
    <w:rsid w:val="00BF0613"/>
    <w:pPr>
      <w:tabs>
        <w:tab w:val="center" w:pos="4680"/>
        <w:tab w:val="right" w:pos="10800"/>
      </w:tabs>
    </w:pPr>
    <w:rPr>
      <w:b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F0613"/>
    <w:rPr>
      <w:rFonts w:ascii="Times New Roman" w:hAnsi="Times New Roman" w:cs="Times New Roman"/>
      <w:b/>
      <w:sz w:val="20"/>
      <w:szCs w:val="20"/>
    </w:rPr>
  </w:style>
  <w:style w:type="paragraph" w:styleId="Revision">
    <w:name w:val="Revision"/>
    <w:hidden/>
    <w:uiPriority w:val="99"/>
    <w:semiHidden/>
    <w:rsid w:val="006F0A99"/>
    <w:pPr>
      <w:spacing w:after="0" w:line="240" w:lineRule="auto"/>
    </w:pPr>
    <w:rPr>
      <w:szCs w:val="20"/>
    </w:rPr>
  </w:style>
  <w:style w:type="paragraph" w:customStyle="1" w:styleId="BulletedList">
    <w:name w:val="Bulleted List"/>
    <w:basedOn w:val="Body"/>
    <w:qFormat/>
    <w:rsid w:val="003467C3"/>
    <w:pPr>
      <w:numPr>
        <w:numId w:val="24"/>
      </w:numPr>
      <w:spacing w:before="240" w:after="240"/>
      <w:ind w:right="0"/>
      <w:contextualSpacing/>
    </w:pPr>
  </w:style>
  <w:style w:type="paragraph" w:customStyle="1" w:styleId="NumberedList">
    <w:name w:val="Numbered List"/>
    <w:basedOn w:val="BulletedList"/>
    <w:qFormat/>
    <w:rsid w:val="002B1C3F"/>
    <w:pPr>
      <w:numPr>
        <w:numId w:val="35"/>
      </w:numPr>
    </w:pPr>
  </w:style>
  <w:style w:type="table" w:styleId="LightShading">
    <w:name w:val="Light Shading"/>
    <w:basedOn w:val="TableNormal"/>
    <w:uiPriority w:val="60"/>
    <w:rsid w:val="00ED313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StepAction">
    <w:name w:val="Step/Action"/>
    <w:basedOn w:val="TableNormal"/>
    <w:uiPriority w:val="99"/>
    <w:qFormat/>
    <w:rsid w:val="0092140A"/>
    <w:pPr>
      <w:spacing w:after="0" w:line="240" w:lineRule="auto"/>
    </w:pPr>
    <w:tblPr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</w:tblPr>
    <w:trPr>
      <w:cantSplit/>
      <w:jc w:val="center"/>
    </w:trPr>
    <w:tcPr>
      <w:vAlign w:val="center"/>
    </w:tcPr>
    <w:tblStylePr w:type="firstRow">
      <w:pPr>
        <w:wordWrap/>
        <w:jc w:val="center"/>
      </w:pPr>
      <w:rPr>
        <w:b/>
      </w:rPr>
    </w:tblStylePr>
    <w:tblStylePr w:type="firstCol">
      <w:pPr>
        <w:wordWrap/>
        <w:jc w:val="center"/>
      </w:pPr>
    </w:tblStylePr>
  </w:style>
  <w:style w:type="character" w:customStyle="1" w:styleId="Style">
    <w:name w:val="Style"/>
    <w:basedOn w:val="FootnoteReference"/>
    <w:rsid w:val="00E13202"/>
    <w:rPr>
      <w:sz w:val="20"/>
      <w:vertAlign w:val="superscript"/>
    </w:rPr>
  </w:style>
  <w:style w:type="character" w:styleId="FootnoteReference">
    <w:name w:val="footnote reference"/>
    <w:basedOn w:val="DefaultParagraphFont"/>
    <w:uiPriority w:val="99"/>
    <w:semiHidden/>
    <w:unhideWhenUsed/>
    <w:rsid w:val="00E13202"/>
    <w:rPr>
      <w:vertAlign w:val="superscript"/>
    </w:rPr>
  </w:style>
  <w:style w:type="table" w:customStyle="1" w:styleId="StepTable">
    <w:name w:val="Step Table"/>
    <w:basedOn w:val="TableNormal"/>
    <w:uiPriority w:val="99"/>
    <w:rsid w:val="00B34AC1"/>
    <w:pPr>
      <w:spacing w:before="60" w:after="60" w:line="240" w:lineRule="auto"/>
    </w:pPr>
    <w:tblPr>
      <w:tblInd w:w="72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wordWrap/>
        <w:spacing w:beforeLines="0" w:before="20" w:beforeAutospacing="0" w:afterLines="0" w:after="20" w:afterAutospacing="0" w:line="240" w:lineRule="auto"/>
        <w:contextualSpacing w:val="0"/>
        <w:mirrorIndents w:val="0"/>
        <w:jc w:val="center"/>
      </w:pPr>
      <w:rPr>
        <w:b/>
        <w:caps/>
        <w:smallCaps w:val="0"/>
      </w:rPr>
    </w:tblStylePr>
    <w:tblStylePr w:type="firstCol">
      <w:pPr>
        <w:wordWrap/>
        <w:spacing w:beforeLines="0" w:before="60" w:beforeAutospacing="0" w:afterLines="0" w:after="60" w:afterAutospacing="0" w:line="240" w:lineRule="auto"/>
        <w:contextualSpacing w:val="0"/>
        <w:jc w:val="center"/>
      </w:pPr>
    </w:tblStylePr>
  </w:style>
  <w:style w:type="paragraph" w:customStyle="1" w:styleId="TableParagraph">
    <w:name w:val="Table Paragraph"/>
    <w:basedOn w:val="Body"/>
    <w:link w:val="TableParagraphChar"/>
    <w:qFormat/>
    <w:rsid w:val="00097D87"/>
    <w:pPr>
      <w:spacing w:before="240"/>
      <w:ind w:left="1440" w:right="1440"/>
    </w:pPr>
  </w:style>
  <w:style w:type="paragraph" w:styleId="TOC1">
    <w:name w:val="toc 1"/>
    <w:basedOn w:val="Normal"/>
    <w:next w:val="Normal"/>
    <w:autoRedefine/>
    <w:uiPriority w:val="39"/>
    <w:unhideWhenUsed/>
    <w:rsid w:val="002E2612"/>
    <w:pPr>
      <w:spacing w:after="100"/>
    </w:pPr>
  </w:style>
  <w:style w:type="character" w:customStyle="1" w:styleId="BodyChar">
    <w:name w:val="Body Char"/>
    <w:basedOn w:val="DefaultParagraphFont"/>
    <w:link w:val="Body"/>
    <w:rsid w:val="005F5F39"/>
    <w:rPr>
      <w:rFonts w:ascii="Arial" w:hAnsi="Arial" w:cs="Arial"/>
      <w:sz w:val="24"/>
    </w:rPr>
  </w:style>
  <w:style w:type="character" w:customStyle="1" w:styleId="TableParagraphChar">
    <w:name w:val="Table Paragraph Char"/>
    <w:basedOn w:val="BodyChar"/>
    <w:link w:val="TableParagraph"/>
    <w:rsid w:val="00097D87"/>
    <w:rPr>
      <w:rFonts w:ascii="Times New Roman" w:hAnsi="Times New Roman" w:cs="Arial"/>
      <w:sz w:val="20"/>
      <w:szCs w:val="22"/>
    </w:rPr>
  </w:style>
  <w:style w:type="paragraph" w:styleId="TOC2">
    <w:name w:val="toc 2"/>
    <w:basedOn w:val="Normal"/>
    <w:next w:val="Normal"/>
    <w:autoRedefine/>
    <w:uiPriority w:val="39"/>
    <w:unhideWhenUsed/>
    <w:rsid w:val="002E2612"/>
    <w:pPr>
      <w:spacing w:after="100"/>
      <w:ind w:left="220"/>
    </w:pPr>
  </w:style>
  <w:style w:type="paragraph" w:customStyle="1" w:styleId="StyleNoSpacing12ptBefore3ptAfter3pt">
    <w:name w:val="Style No Spacing + 12 pt Before:  3 pt After:  3 pt"/>
    <w:basedOn w:val="NoSpacing"/>
    <w:rsid w:val="00BB01BB"/>
    <w:pPr>
      <w:spacing w:before="60" w:after="60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Block Text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1B8D"/>
    <w:pPr>
      <w:autoSpaceDE w:val="0"/>
      <w:autoSpaceDN w:val="0"/>
      <w:adjustRightInd w:val="0"/>
      <w:spacing w:after="0" w:line="240" w:lineRule="auto"/>
    </w:pPr>
  </w:style>
  <w:style w:type="paragraph" w:styleId="Heading1">
    <w:name w:val="heading 1"/>
    <w:basedOn w:val="Normal"/>
    <w:next w:val="NormalIndent"/>
    <w:link w:val="Heading1Char"/>
    <w:uiPriority w:val="9"/>
    <w:qFormat/>
    <w:rsid w:val="005524EE"/>
    <w:pPr>
      <w:keepNext/>
      <w:keepLines/>
      <w:spacing w:after="120"/>
      <w:contextualSpacing/>
      <w:outlineLvl w:val="0"/>
    </w:pPr>
    <w:rPr>
      <w:rFonts w:ascii="Arial" w:eastAsiaTheme="majorEastAsia" w:hAnsi="Arial" w:cs="Arial"/>
      <w:b/>
      <w:bCs/>
      <w:sz w:val="28"/>
      <w:szCs w:val="28"/>
    </w:rPr>
  </w:style>
  <w:style w:type="paragraph" w:styleId="Heading2">
    <w:name w:val="heading 2"/>
    <w:basedOn w:val="Normal"/>
    <w:next w:val="Body"/>
    <w:link w:val="Heading2Char"/>
    <w:uiPriority w:val="9"/>
    <w:unhideWhenUsed/>
    <w:qFormat/>
    <w:rsid w:val="009A49CB"/>
    <w:pPr>
      <w:keepNext/>
      <w:keepLines/>
      <w:pBdr>
        <w:top w:val="single" w:sz="8" w:space="1" w:color="auto"/>
      </w:pBdr>
      <w:spacing w:before="60"/>
      <w:outlineLvl w:val="1"/>
    </w:pPr>
    <w:rPr>
      <w:rFonts w:ascii="Arial" w:eastAsiaTheme="majorEastAsia" w:hAnsi="Arial" w:cs="Arial"/>
      <w:b/>
      <w:bCs/>
      <w:sz w:val="26"/>
    </w:rPr>
  </w:style>
  <w:style w:type="paragraph" w:styleId="Heading3">
    <w:name w:val="heading 3"/>
    <w:basedOn w:val="Normal"/>
    <w:next w:val="NormalIndent"/>
    <w:link w:val="Heading3Char"/>
    <w:uiPriority w:val="9"/>
    <w:unhideWhenUsed/>
    <w:rsid w:val="00AD3C16"/>
    <w:pPr>
      <w:keepNext/>
      <w:keepLines/>
      <w:spacing w:before="240" w:after="120"/>
      <w:outlineLvl w:val="2"/>
    </w:pPr>
    <w:rPr>
      <w:rFonts w:eastAsiaTheme="majorEastAsia" w:cstheme="majorBidi"/>
      <w:bCs/>
      <w:u w:val="single"/>
    </w:rPr>
  </w:style>
  <w:style w:type="paragraph" w:styleId="Heading4">
    <w:name w:val="heading 4"/>
    <w:basedOn w:val="Heading3"/>
    <w:next w:val="NormalIndent"/>
    <w:link w:val="Heading4Char"/>
    <w:uiPriority w:val="9"/>
    <w:unhideWhenUsed/>
    <w:rsid w:val="00FC479B"/>
    <w:pPr>
      <w:numPr>
        <w:numId w:val="20"/>
      </w:numPr>
      <w:outlineLvl w:val="3"/>
    </w:pPr>
  </w:style>
  <w:style w:type="paragraph" w:styleId="Heading5">
    <w:name w:val="heading 5"/>
    <w:basedOn w:val="Normal"/>
    <w:next w:val="NormalIndent"/>
    <w:link w:val="Heading5Char"/>
    <w:uiPriority w:val="9"/>
    <w:unhideWhenUsed/>
    <w:rsid w:val="00FC479B"/>
    <w:pPr>
      <w:keepNext/>
      <w:keepLines/>
      <w:numPr>
        <w:numId w:val="21"/>
      </w:numPr>
      <w:spacing w:before="200"/>
      <w:outlineLvl w:val="4"/>
    </w:pPr>
    <w:rPr>
      <w:rFonts w:eastAsiaTheme="majorEastAsia" w:cstheme="majorBidi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524EE"/>
    <w:rPr>
      <w:rFonts w:ascii="Arial" w:eastAsiaTheme="majorEastAsia" w:hAnsi="Arial" w:cs="Arial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A49CB"/>
    <w:rPr>
      <w:rFonts w:ascii="Arial" w:eastAsiaTheme="majorEastAsia" w:hAnsi="Arial" w:cs="Arial"/>
      <w:b/>
      <w:bCs/>
      <w:sz w:val="26"/>
    </w:rPr>
  </w:style>
  <w:style w:type="character" w:styleId="Emphasis">
    <w:name w:val="Emphasis"/>
    <w:basedOn w:val="DefaultParagraphFont"/>
    <w:uiPriority w:val="20"/>
    <w:rsid w:val="00FC479B"/>
    <w:rPr>
      <w:i/>
      <w:iCs/>
    </w:rPr>
  </w:style>
  <w:style w:type="paragraph" w:styleId="Quote">
    <w:name w:val="Quote"/>
    <w:basedOn w:val="Normal"/>
    <w:next w:val="Normal"/>
    <w:link w:val="QuoteChar"/>
    <w:uiPriority w:val="29"/>
    <w:rsid w:val="00FC479B"/>
    <w:pPr>
      <w:ind w:left="720" w:right="720"/>
    </w:pPr>
    <w:rPr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479B"/>
    <w:rPr>
      <w:rFonts w:ascii="Times New Roman" w:hAnsi="Times New Roman" w:cs="Times New Roman"/>
      <w:iCs/>
      <w:color w:val="000000" w:themeColor="text1"/>
      <w:szCs w:val="20"/>
    </w:rPr>
  </w:style>
  <w:style w:type="paragraph" w:styleId="Title">
    <w:name w:val="Title"/>
    <w:basedOn w:val="Normal"/>
    <w:next w:val="Normal"/>
    <w:link w:val="TitleChar"/>
    <w:uiPriority w:val="10"/>
    <w:rsid w:val="0092140A"/>
    <w:pPr>
      <w:spacing w:after="360"/>
      <w:contextualSpacing/>
      <w:jc w:val="right"/>
    </w:pPr>
    <w:rPr>
      <w:b/>
      <w:smallCaps/>
      <w:noProof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92140A"/>
    <w:rPr>
      <w:rFonts w:ascii="Times New Roman" w:hAnsi="Times New Roman" w:cs="Times New Roman"/>
      <w:b/>
      <w:smallCaps/>
      <w:noProof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AD3C16"/>
    <w:rPr>
      <w:rFonts w:ascii="Times New Roman" w:eastAsiaTheme="majorEastAsia" w:hAnsi="Times New Roman" w:cstheme="majorBidi"/>
      <w:bCs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FC479B"/>
    <w:rPr>
      <w:rFonts w:ascii="Times New Roman" w:eastAsiaTheme="majorEastAsia" w:hAnsi="Times New Roman" w:cstheme="majorBidi"/>
      <w:b/>
      <w:bCs/>
      <w:u w:val="single"/>
    </w:rPr>
  </w:style>
  <w:style w:type="table" w:styleId="TableGrid">
    <w:name w:val="Table Grid"/>
    <w:basedOn w:val="TableNormal"/>
    <w:uiPriority w:val="59"/>
    <w:rsid w:val="00ED313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rsid w:val="00533D68"/>
    <w:pPr>
      <w:autoSpaceDE w:val="0"/>
      <w:autoSpaceDN w:val="0"/>
      <w:adjustRightInd w:val="0"/>
      <w:spacing w:after="0" w:line="240" w:lineRule="auto"/>
    </w:pPr>
    <w:rPr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FC479B"/>
    <w:rPr>
      <w:rFonts w:ascii="Times New Roman" w:eastAsiaTheme="majorEastAsia" w:hAnsi="Times New Roman" w:cstheme="majorBidi"/>
      <w:szCs w:val="20"/>
      <w:u w:val="single"/>
    </w:rPr>
  </w:style>
  <w:style w:type="paragraph" w:styleId="ListParagraph">
    <w:name w:val="List Paragraph"/>
    <w:basedOn w:val="Normal"/>
    <w:uiPriority w:val="34"/>
    <w:rsid w:val="00FC479B"/>
    <w:pPr>
      <w:ind w:left="720"/>
      <w:contextualSpacing/>
    </w:pPr>
  </w:style>
  <w:style w:type="paragraph" w:styleId="NormalIndent">
    <w:name w:val="Normal Indent"/>
    <w:basedOn w:val="Normal"/>
    <w:uiPriority w:val="99"/>
    <w:unhideWhenUsed/>
    <w:rsid w:val="00FC479B"/>
    <w:pPr>
      <w:ind w:firstLine="720"/>
    </w:pPr>
  </w:style>
  <w:style w:type="paragraph" w:styleId="BlockText">
    <w:name w:val="Block Text"/>
    <w:basedOn w:val="Normal"/>
    <w:uiPriority w:val="99"/>
    <w:semiHidden/>
    <w:unhideWhenUsed/>
    <w:qFormat/>
    <w:rsid w:val="00FC479B"/>
    <w:pPr>
      <w:ind w:left="720" w:right="720"/>
    </w:pPr>
    <w:rPr>
      <w:rFonts w:eastAsiaTheme="minorEastAsia" w:cstheme="minorBidi"/>
      <w:iCs/>
    </w:rPr>
  </w:style>
  <w:style w:type="paragraph" w:styleId="TOCHeading">
    <w:name w:val="TOC Heading"/>
    <w:basedOn w:val="Heading1"/>
    <w:next w:val="Normal"/>
    <w:uiPriority w:val="39"/>
    <w:semiHidden/>
    <w:unhideWhenUsed/>
    <w:rsid w:val="00FC479B"/>
    <w:pPr>
      <w:autoSpaceDE/>
      <w:autoSpaceDN/>
      <w:adjustRightInd/>
      <w:spacing w:line="276" w:lineRule="auto"/>
      <w:outlineLvl w:val="9"/>
    </w:pPr>
  </w:style>
  <w:style w:type="character" w:styleId="Hyperlink">
    <w:name w:val="Hyperlink"/>
    <w:basedOn w:val="DefaultParagraphFont"/>
    <w:uiPriority w:val="99"/>
    <w:unhideWhenUsed/>
    <w:rsid w:val="00AD3C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63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3F5"/>
    <w:rPr>
      <w:rFonts w:ascii="Tahoma" w:hAnsi="Tahoma" w:cs="Tahoma"/>
      <w:sz w:val="16"/>
      <w:szCs w:val="16"/>
    </w:rPr>
  </w:style>
  <w:style w:type="paragraph" w:customStyle="1" w:styleId="Body">
    <w:name w:val="Body"/>
    <w:basedOn w:val="Normal"/>
    <w:link w:val="BodyChar"/>
    <w:qFormat/>
    <w:rsid w:val="005F5F39"/>
    <w:pPr>
      <w:spacing w:after="200"/>
      <w:ind w:left="720" w:right="720"/>
    </w:pPr>
    <w:rPr>
      <w:rFonts w:ascii="Arial" w:hAnsi="Arial" w:cs="Arial"/>
      <w:sz w:val="24"/>
    </w:rPr>
  </w:style>
  <w:style w:type="paragraph" w:styleId="Header">
    <w:name w:val="header"/>
    <w:basedOn w:val="Normal"/>
    <w:link w:val="HeaderChar"/>
    <w:uiPriority w:val="99"/>
    <w:unhideWhenUsed/>
    <w:rsid w:val="008A096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A0964"/>
    <w:rPr>
      <w:rFonts w:ascii="Times New Roman" w:hAnsi="Times New Roman" w:cs="Times New Roman"/>
      <w:szCs w:val="20"/>
    </w:rPr>
  </w:style>
  <w:style w:type="paragraph" w:styleId="Footer">
    <w:name w:val="footer"/>
    <w:basedOn w:val="Normal"/>
    <w:link w:val="FooterChar"/>
    <w:uiPriority w:val="99"/>
    <w:qFormat/>
    <w:rsid w:val="00BF0613"/>
    <w:pPr>
      <w:tabs>
        <w:tab w:val="center" w:pos="4680"/>
        <w:tab w:val="right" w:pos="10800"/>
      </w:tabs>
    </w:pPr>
    <w:rPr>
      <w:b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F0613"/>
    <w:rPr>
      <w:rFonts w:ascii="Times New Roman" w:hAnsi="Times New Roman" w:cs="Times New Roman"/>
      <w:b/>
      <w:sz w:val="20"/>
      <w:szCs w:val="20"/>
    </w:rPr>
  </w:style>
  <w:style w:type="paragraph" w:styleId="Revision">
    <w:name w:val="Revision"/>
    <w:hidden/>
    <w:uiPriority w:val="99"/>
    <w:semiHidden/>
    <w:rsid w:val="006F0A99"/>
    <w:pPr>
      <w:spacing w:after="0" w:line="240" w:lineRule="auto"/>
    </w:pPr>
    <w:rPr>
      <w:szCs w:val="20"/>
    </w:rPr>
  </w:style>
  <w:style w:type="paragraph" w:customStyle="1" w:styleId="BulletedList">
    <w:name w:val="Bulleted List"/>
    <w:basedOn w:val="Body"/>
    <w:qFormat/>
    <w:rsid w:val="003467C3"/>
    <w:pPr>
      <w:numPr>
        <w:numId w:val="24"/>
      </w:numPr>
      <w:spacing w:before="240" w:after="240"/>
      <w:ind w:right="0"/>
      <w:contextualSpacing/>
    </w:pPr>
  </w:style>
  <w:style w:type="paragraph" w:customStyle="1" w:styleId="NumberedList">
    <w:name w:val="Numbered List"/>
    <w:basedOn w:val="BulletedList"/>
    <w:qFormat/>
    <w:rsid w:val="002B1C3F"/>
    <w:pPr>
      <w:numPr>
        <w:numId w:val="35"/>
      </w:numPr>
    </w:pPr>
  </w:style>
  <w:style w:type="table" w:styleId="LightShading">
    <w:name w:val="Light Shading"/>
    <w:basedOn w:val="TableNormal"/>
    <w:uiPriority w:val="60"/>
    <w:rsid w:val="00ED313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StepAction">
    <w:name w:val="Step/Action"/>
    <w:basedOn w:val="TableNormal"/>
    <w:uiPriority w:val="99"/>
    <w:qFormat/>
    <w:rsid w:val="0092140A"/>
    <w:pPr>
      <w:spacing w:after="0" w:line="240" w:lineRule="auto"/>
    </w:pPr>
    <w:tblPr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</w:tblPr>
    <w:trPr>
      <w:cantSplit/>
      <w:jc w:val="center"/>
    </w:trPr>
    <w:tcPr>
      <w:vAlign w:val="center"/>
    </w:tcPr>
    <w:tblStylePr w:type="firstRow">
      <w:pPr>
        <w:wordWrap/>
        <w:jc w:val="center"/>
      </w:pPr>
      <w:rPr>
        <w:b/>
      </w:rPr>
    </w:tblStylePr>
    <w:tblStylePr w:type="firstCol">
      <w:pPr>
        <w:wordWrap/>
        <w:jc w:val="center"/>
      </w:pPr>
    </w:tblStylePr>
  </w:style>
  <w:style w:type="character" w:customStyle="1" w:styleId="Style">
    <w:name w:val="Style"/>
    <w:basedOn w:val="FootnoteReference"/>
    <w:rsid w:val="00E13202"/>
    <w:rPr>
      <w:sz w:val="20"/>
      <w:vertAlign w:val="superscript"/>
    </w:rPr>
  </w:style>
  <w:style w:type="character" w:styleId="FootnoteReference">
    <w:name w:val="footnote reference"/>
    <w:basedOn w:val="DefaultParagraphFont"/>
    <w:uiPriority w:val="99"/>
    <w:semiHidden/>
    <w:unhideWhenUsed/>
    <w:rsid w:val="00E13202"/>
    <w:rPr>
      <w:vertAlign w:val="superscript"/>
    </w:rPr>
  </w:style>
  <w:style w:type="table" w:customStyle="1" w:styleId="StepTable">
    <w:name w:val="Step Table"/>
    <w:basedOn w:val="TableNormal"/>
    <w:uiPriority w:val="99"/>
    <w:rsid w:val="00B34AC1"/>
    <w:pPr>
      <w:spacing w:before="60" w:after="60" w:line="240" w:lineRule="auto"/>
    </w:pPr>
    <w:tblPr>
      <w:tblInd w:w="72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wordWrap/>
        <w:spacing w:beforeLines="0" w:before="20" w:beforeAutospacing="0" w:afterLines="0" w:after="20" w:afterAutospacing="0" w:line="240" w:lineRule="auto"/>
        <w:contextualSpacing w:val="0"/>
        <w:mirrorIndents w:val="0"/>
        <w:jc w:val="center"/>
      </w:pPr>
      <w:rPr>
        <w:b/>
        <w:caps/>
        <w:smallCaps w:val="0"/>
      </w:rPr>
    </w:tblStylePr>
    <w:tblStylePr w:type="firstCol">
      <w:pPr>
        <w:wordWrap/>
        <w:spacing w:beforeLines="0" w:before="60" w:beforeAutospacing="0" w:afterLines="0" w:after="60" w:afterAutospacing="0" w:line="240" w:lineRule="auto"/>
        <w:contextualSpacing w:val="0"/>
        <w:jc w:val="center"/>
      </w:pPr>
    </w:tblStylePr>
  </w:style>
  <w:style w:type="paragraph" w:customStyle="1" w:styleId="TableParagraph">
    <w:name w:val="Table Paragraph"/>
    <w:basedOn w:val="Body"/>
    <w:link w:val="TableParagraphChar"/>
    <w:qFormat/>
    <w:rsid w:val="00097D87"/>
    <w:pPr>
      <w:spacing w:before="240"/>
      <w:ind w:left="1440" w:right="1440"/>
    </w:pPr>
  </w:style>
  <w:style w:type="paragraph" w:styleId="TOC1">
    <w:name w:val="toc 1"/>
    <w:basedOn w:val="Normal"/>
    <w:next w:val="Normal"/>
    <w:autoRedefine/>
    <w:uiPriority w:val="39"/>
    <w:unhideWhenUsed/>
    <w:rsid w:val="002E2612"/>
    <w:pPr>
      <w:spacing w:after="100"/>
    </w:pPr>
  </w:style>
  <w:style w:type="character" w:customStyle="1" w:styleId="BodyChar">
    <w:name w:val="Body Char"/>
    <w:basedOn w:val="DefaultParagraphFont"/>
    <w:link w:val="Body"/>
    <w:rsid w:val="005F5F39"/>
    <w:rPr>
      <w:rFonts w:ascii="Arial" w:hAnsi="Arial" w:cs="Arial"/>
      <w:sz w:val="24"/>
    </w:rPr>
  </w:style>
  <w:style w:type="character" w:customStyle="1" w:styleId="TableParagraphChar">
    <w:name w:val="Table Paragraph Char"/>
    <w:basedOn w:val="BodyChar"/>
    <w:link w:val="TableParagraph"/>
    <w:rsid w:val="00097D87"/>
    <w:rPr>
      <w:rFonts w:ascii="Times New Roman" w:hAnsi="Times New Roman" w:cs="Arial"/>
      <w:sz w:val="20"/>
      <w:szCs w:val="22"/>
    </w:rPr>
  </w:style>
  <w:style w:type="paragraph" w:styleId="TOC2">
    <w:name w:val="toc 2"/>
    <w:basedOn w:val="Normal"/>
    <w:next w:val="Normal"/>
    <w:autoRedefine/>
    <w:uiPriority w:val="39"/>
    <w:unhideWhenUsed/>
    <w:rsid w:val="002E2612"/>
    <w:pPr>
      <w:spacing w:after="100"/>
      <w:ind w:left="220"/>
    </w:pPr>
  </w:style>
  <w:style w:type="paragraph" w:customStyle="1" w:styleId="StyleNoSpacing12ptBefore3ptAfter3pt">
    <w:name w:val="Style No Spacing + 12 pt Before:  3 pt After:  3 pt"/>
    <w:basedOn w:val="NoSpacing"/>
    <w:rsid w:val="00BB01BB"/>
    <w:pPr>
      <w:spacing w:before="60" w:after="60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hyperlink" Target="https://ecf.ksd.uscourts.gov" TargetMode="External"/><Relationship Id="rId19" Type="http://schemas.openxmlformats.org/officeDocument/2006/relationships/image" Target="media/image9.png"/><Relationship Id="rId4" Type="http://schemas.microsoft.com/office/2007/relationships/stylesWithEffects" Target="stylesWithEffects.xml"/><Relationship Id="rId9" Type="http://schemas.openxmlformats.org/officeDocument/2006/relationships/hyperlink" Target="http://www.ksd.uscourts.gov" TargetMode="Externa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igh%20Kinzer\AppData\Roaming\Microsoft\Word\STARTUP\Structured_Writing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FFCC371-BC9F-43A6-9639-CA5E8400A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Structured_Writing.dotm</Template>
  <TotalTime>35</TotalTime>
  <Pages>3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Link PACER to NextGen CM/ECF</vt:lpstr>
    </vt:vector>
  </TitlesOfParts>
  <Company>USDC-OR</Company>
  <LinksUpToDate>false</LinksUpToDate>
  <CharactersWithSpaces>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Link PACER to NextGen CM/ECF</dc:title>
  <dc:creator>Leigh Kinzer</dc:creator>
  <cp:lastModifiedBy>Chasity Schoonover</cp:lastModifiedBy>
  <cp:revision>4</cp:revision>
  <cp:lastPrinted>2010-11-30T23:19:00Z</cp:lastPrinted>
  <dcterms:created xsi:type="dcterms:W3CDTF">2015-07-20T20:55:00Z</dcterms:created>
  <dcterms:modified xsi:type="dcterms:W3CDTF">2016-06-10T19:13:00Z</dcterms:modified>
</cp:coreProperties>
</file>